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55445" w:rsidRPr="00A067C3" w:rsidRDefault="00D55445" w:rsidP="0021012E">
      <w:pPr>
        <w:autoSpaceDE w:val="0"/>
        <w:spacing w:line="360" w:lineRule="auto"/>
        <w:jc w:val="center"/>
        <w:rPr>
          <w:rFonts w:ascii="Calibri" w:hAnsi="Calibri" w:cs="Calibri,Bold"/>
          <w:b/>
          <w:bCs/>
          <w:sz w:val="28"/>
          <w:szCs w:val="28"/>
          <w:lang w:eastAsia="it-IT"/>
        </w:rPr>
      </w:pPr>
      <w:r w:rsidRPr="00A067C3">
        <w:rPr>
          <w:rFonts w:ascii="Calibri" w:hAnsi="Calibri" w:cs="Calibri,Bold"/>
          <w:b/>
          <w:bCs/>
          <w:sz w:val="28"/>
          <w:szCs w:val="28"/>
          <w:lang w:eastAsia="it-IT"/>
        </w:rPr>
        <w:t xml:space="preserve">ALLEGATO </w:t>
      </w:r>
      <w:r>
        <w:rPr>
          <w:rFonts w:ascii="Calibri" w:hAnsi="Calibri" w:cs="Calibri,Bold"/>
          <w:b/>
          <w:bCs/>
          <w:sz w:val="28"/>
          <w:szCs w:val="28"/>
          <w:lang w:eastAsia="it-IT"/>
        </w:rPr>
        <w:t>5</w:t>
      </w:r>
      <w:r w:rsidRPr="00A067C3">
        <w:rPr>
          <w:rFonts w:ascii="Calibri" w:hAnsi="Calibri" w:cs="Calibri,Bold"/>
          <w:b/>
          <w:bCs/>
          <w:sz w:val="28"/>
          <w:szCs w:val="28"/>
          <w:lang w:eastAsia="it-IT"/>
        </w:rPr>
        <w:t>: DOMANDA DI PARTECIPAZIONE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Il/la sottoscritto/a: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Nome __________________________________ Cognome_________________________________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nato/a _________________________il________________________________ residente in via/P.zza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 ___________________________________CAP__________________ Prov 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21012E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CHIEDE</w:t>
      </w:r>
      <w:r w:rsidR="00AF2808">
        <w:rPr>
          <w:rFonts w:ascii="Calibri" w:hAnsi="Calibri" w:cs="Arial"/>
          <w:b/>
          <w:sz w:val="20"/>
          <w:szCs w:val="20"/>
        </w:rPr>
        <w:t xml:space="preserve"> 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41D62" w:rsidRPr="00341D62" w:rsidRDefault="00D55445" w:rsidP="00341D62">
      <w:pPr>
        <w:jc w:val="both"/>
        <w:rPr>
          <w:rFonts w:ascii="Calibri" w:hAnsi="Calibri"/>
          <w:b/>
        </w:rPr>
      </w:pPr>
      <w:r w:rsidRPr="00A067C3">
        <w:rPr>
          <w:rFonts w:ascii="Calibri" w:hAnsi="Calibri"/>
        </w:rPr>
        <w:t>di essere ammesso alla</w:t>
      </w:r>
      <w:r w:rsidRPr="00A067C3">
        <w:rPr>
          <w:rFonts w:ascii="Calibri" w:hAnsi="Calibri"/>
          <w:b/>
        </w:rPr>
        <w:t xml:space="preserve"> </w:t>
      </w:r>
      <w:r w:rsidR="00341D62" w:rsidRPr="00341D62">
        <w:rPr>
          <w:rFonts w:ascii="Calibri" w:hAnsi="Calibri"/>
          <w:b/>
        </w:rPr>
        <w:t xml:space="preserve">PROCEDURA APERTA </w:t>
      </w:r>
      <w:r w:rsidR="000D2A74">
        <w:rPr>
          <w:rFonts w:ascii="Calibri" w:hAnsi="Calibri"/>
          <w:b/>
        </w:rPr>
        <w:t xml:space="preserve">TELEMATICA </w:t>
      </w:r>
      <w:r w:rsidR="00341D62" w:rsidRPr="00341D62">
        <w:rPr>
          <w:rFonts w:ascii="Calibri" w:hAnsi="Calibri"/>
          <w:b/>
        </w:rPr>
        <w:t xml:space="preserve">PER L’AFFIDAMENTO DEI SERVIZI DI ARCHITETTURA E INGEGNERIA, RELATIVI A: </w:t>
      </w:r>
      <w:r w:rsidR="00661641" w:rsidRPr="00661641">
        <w:rPr>
          <w:rFonts w:ascii="Calibri" w:hAnsi="Calibri"/>
          <w:b/>
        </w:rPr>
        <w:t>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INERENTI I LAVORI DI “RISTRUTTURAZIONE E SOSTITUZIONE PARZIALE IMPIANTI ELEVATORI - P.O. SIRAI DI CARBONIA”</w:t>
      </w:r>
    </w:p>
    <w:p w:rsidR="00942BC9" w:rsidRDefault="00942BC9" w:rsidP="00341D62">
      <w:pPr>
        <w:spacing w:line="360" w:lineRule="auto"/>
        <w:jc w:val="center"/>
        <w:rPr>
          <w:rFonts w:ascii="Calibri" w:hAnsi="Calibri"/>
          <w:b/>
        </w:rPr>
      </w:pPr>
    </w:p>
    <w:p w:rsidR="00341D62" w:rsidRPr="00341D62" w:rsidRDefault="00341D62" w:rsidP="00341D62">
      <w:pPr>
        <w:spacing w:line="360" w:lineRule="auto"/>
        <w:jc w:val="center"/>
        <w:rPr>
          <w:rFonts w:ascii="Arial" w:hAnsi="Arial" w:cs="Arial"/>
          <w:color w:val="00000A"/>
          <w:sz w:val="22"/>
          <w:szCs w:val="22"/>
        </w:rPr>
      </w:pPr>
      <w:r w:rsidRPr="00341D62">
        <w:rPr>
          <w:rFonts w:ascii="Calibri" w:hAnsi="Calibri"/>
          <w:b/>
        </w:rPr>
        <w:t xml:space="preserve">CIG </w:t>
      </w:r>
      <w:r w:rsidR="00CD0BC5" w:rsidRPr="00CD0BC5">
        <w:rPr>
          <w:rFonts w:ascii="Calibri" w:hAnsi="Calibri"/>
          <w:b/>
        </w:rPr>
        <w:t>92089970BC</w:t>
      </w:r>
      <w:r w:rsidR="00351334">
        <w:rPr>
          <w:rFonts w:ascii="Calibri" w:hAnsi="Calibri"/>
          <w:b/>
        </w:rPr>
        <w:t xml:space="preserve"> -</w:t>
      </w:r>
      <w:r w:rsidRPr="00341D62">
        <w:rPr>
          <w:rFonts w:ascii="Calibri" w:hAnsi="Calibri"/>
          <w:b/>
        </w:rPr>
        <w:t xml:space="preserve"> CUP </w:t>
      </w:r>
      <w:r w:rsidR="00661641" w:rsidRPr="00661641">
        <w:rPr>
          <w:rFonts w:ascii="Calibri" w:hAnsi="Calibri"/>
          <w:b/>
        </w:rPr>
        <w:t>B14B19000390002</w:t>
      </w:r>
    </w:p>
    <w:p w:rsidR="004C201A" w:rsidRDefault="004C201A" w:rsidP="00341D62">
      <w:pPr>
        <w:jc w:val="both"/>
        <w:rPr>
          <w:rFonts w:ascii="Calibri" w:hAnsi="Calibri"/>
          <w:b/>
        </w:rPr>
      </w:pPr>
      <w:bookmarkStart w:id="0" w:name="_GoBack"/>
      <w:bookmarkEnd w:id="0"/>
    </w:p>
    <w:p w:rsidR="00D55445" w:rsidRPr="00B62BE6" w:rsidRDefault="004C201A" w:rsidP="004C201A">
      <w:pPr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A tal fine, </w:t>
      </w:r>
      <w:r w:rsidR="00D55445" w:rsidRPr="00B62BE6">
        <w:rPr>
          <w:rFonts w:ascii="Calibri" w:hAnsi="Calibri" w:cs="Arial"/>
          <w:sz w:val="20"/>
          <w:szCs w:val="20"/>
        </w:rPr>
        <w:t>in qualità di:</w:t>
      </w:r>
    </w:p>
    <w:p w:rsidR="00D55445" w:rsidRPr="00B62BE6" w:rsidRDefault="00D55445" w:rsidP="0021012E">
      <w:pPr>
        <w:autoSpaceDE w:val="0"/>
        <w:spacing w:line="360" w:lineRule="auto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(barrare la casella corrispondente o le caselle corrispondenti in caso di più dichiaranti)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Professionista singolo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Professionista associato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di società di professionisti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di società di ingegneria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Prestatore/Legale rappresentante del Prestatore di servizi di ingegneria ed architettura stabilito in altri stati membri conformemente alla legislazione vigente nei rispettivi paesi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del consorzio stabile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Mandatario (in caso di raggruppamento temporaneo già costituito)</w:t>
      </w:r>
    </w:p>
    <w:p w:rsidR="00D55445" w:rsidRPr="00B62BE6" w:rsidRDefault="005F4FD9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Mandatario/Mandante</w:t>
      </w:r>
      <w:r w:rsidR="00D55445" w:rsidRPr="00B62BE6">
        <w:rPr>
          <w:rFonts w:ascii="Calibri" w:hAnsi="Calibri" w:cs="Arial"/>
          <w:b/>
          <w:bCs/>
          <w:sz w:val="20"/>
          <w:szCs w:val="20"/>
        </w:rPr>
        <w:t xml:space="preserve"> (in caso di raggruppamento temporaneo non ancora costituito)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Procuratore del concorrente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A tal fine ai sensi degli articoli n. 46 e n. 47 del D.P.R. n. 445/2000, consapevole delle sanzioni penali previste dall’art. n. 76 del medesimo D.P.R. n. 445/00 per le ipotesi di falsità in atti e dichiarazioni mendaci ivi indicate</w:t>
      </w:r>
    </w:p>
    <w:p w:rsidR="00942BC9" w:rsidRDefault="00942BC9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55445" w:rsidRPr="00B62BE6" w:rsidRDefault="00D55445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DICHIARA</w:t>
      </w:r>
    </w:p>
    <w:p w:rsidR="00D55445" w:rsidRPr="00B62BE6" w:rsidRDefault="00D55445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55445" w:rsidRPr="00B62BE6" w:rsidRDefault="00D55445" w:rsidP="005F43E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lastRenderedPageBreak/>
        <w:t>1. di partecipare quale (</w:t>
      </w:r>
      <w:r w:rsidRPr="00B62BE6">
        <w:rPr>
          <w:rFonts w:ascii="Calibri" w:hAnsi="Calibri" w:cs="Arial"/>
          <w:i/>
          <w:sz w:val="20"/>
          <w:szCs w:val="20"/>
        </w:rPr>
        <w:t>esercitare le opzioni previste tagliando le parti che non corrispondono alla situazione del concorrente dichiarante e compilare l’ipotesi che ricorre</w:t>
      </w:r>
      <w:r w:rsidRPr="00B62BE6">
        <w:rPr>
          <w:rFonts w:ascii="Calibri" w:hAnsi="Calibri" w:cs="Arial"/>
          <w:sz w:val="20"/>
          <w:szCs w:val="20"/>
        </w:rPr>
        <w:t>):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professionista singolo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Sede studio in via/P.zza ____________________________________________________________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Comune________________________________________CAP______________________Prov____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Telefono_________________Fax__________________</w:t>
      </w:r>
      <w:r w:rsidR="0017071C"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fiscale_______________________________P.IVA 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professionista associato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associato dello _____________________________________________________________________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D72C8A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società di professionisti o società di ingegneria o consorzio stabile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legale rappresentante della ___________________________________________________________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FE2164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Prestatore/Legale rappresentante del prestatore di servizi di ingegneria ed architettura stabilito in altri stati membri conformemente alla legislazione vigente nei rispettivi paesi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FE2164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legale rappresentante di _____________________________________________________________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nel caso di un raggruppamento temporaneo </w:t>
      </w:r>
      <w:r w:rsidRPr="00B62BE6">
        <w:rPr>
          <w:rFonts w:ascii="Calibri" w:hAnsi="Calibri" w:cs="Arial"/>
          <w:b/>
          <w:i/>
          <w:sz w:val="20"/>
          <w:szCs w:val="20"/>
          <w:u w:val="single"/>
        </w:rPr>
        <w:t>già costituito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mandatario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lastRenderedPageBreak/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nel caso di un raggruppamento temporaneo </w:t>
      </w:r>
      <w:r w:rsidRPr="00B62BE6">
        <w:rPr>
          <w:rFonts w:ascii="Calibri" w:hAnsi="Calibri" w:cs="Arial"/>
          <w:b/>
          <w:i/>
          <w:sz w:val="20"/>
          <w:szCs w:val="20"/>
          <w:u w:val="single"/>
        </w:rPr>
        <w:t>non ancora costituito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mandatario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procuratore del concorrente; in tale caso deve essere la relativa procura in originale o copia conforme all’originale, ai sensi di legge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292F7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lastRenderedPageBreak/>
        <w:t>Procuratore</w:t>
      </w:r>
      <w:r w:rsidRPr="00B62BE6">
        <w:rPr>
          <w:rFonts w:ascii="Calibri" w:hAnsi="Calibri" w:cs="Arial"/>
          <w:sz w:val="20"/>
          <w:szCs w:val="20"/>
        </w:rPr>
        <w:t>, con C.F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 xml:space="preserve">______________________e con P.IVA _________________________, telefono_______________, fax_______________, indirizzo e-mail ___________________________, </w:t>
      </w:r>
    </w:p>
    <w:p w:rsidR="00D55445" w:rsidRPr="00B62BE6" w:rsidRDefault="00D55445" w:rsidP="00292F7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del </w:t>
      </w:r>
      <w:r w:rsidRPr="00B62BE6">
        <w:rPr>
          <w:rFonts w:ascii="Calibri" w:hAnsi="Calibri" w:cs="Arial"/>
          <w:b/>
          <w:sz w:val="20"/>
          <w:szCs w:val="20"/>
        </w:rPr>
        <w:t>concorrente</w:t>
      </w:r>
      <w:r w:rsidRPr="00B62BE6">
        <w:rPr>
          <w:rFonts w:ascii="Calibri" w:hAnsi="Calibri" w:cs="Arial"/>
          <w:sz w:val="20"/>
          <w:szCs w:val="20"/>
        </w:rPr>
        <w:t xml:space="preserve"> (inserire i dati del concorrente per il quale agisce): C.F _______________________, P.IVA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____________________________telefono _______________, fax ________________, indirizzo e-mail</w:t>
      </w:r>
      <w:r w:rsidR="0017071C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</w:t>
      </w:r>
      <w:r w:rsidR="0017071C">
        <w:rPr>
          <w:rFonts w:ascii="Calibri" w:hAnsi="Calibri" w:cs="Arial"/>
          <w:sz w:val="20"/>
          <w:szCs w:val="20"/>
        </w:rPr>
        <w:t>______ PEC __________________________________________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b/>
          <w:i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e, nel caso di concorrente che si avvalga di ausiliario, ai sensi dell’art. 89 del D.Lgs. n. 50/2016 per soddisfare i requisiti di qualificazione</w:t>
      </w:r>
      <w:r w:rsidRPr="00B62BE6">
        <w:rPr>
          <w:rFonts w:ascii="Calibri" w:hAnsi="Calibri" w:cs="Arial"/>
          <w:sz w:val="20"/>
          <w:szCs w:val="20"/>
        </w:rPr>
        <w:t>):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- comunica che intende avvalersi di: 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(denominazione e sede dell'Ausiliario) con riferimento ai seguenti requisiti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Default="00D55445" w:rsidP="00631D0A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2. dichiara, ai sensi del </w:t>
      </w:r>
      <w:r w:rsidRPr="003B58EF">
        <w:rPr>
          <w:rFonts w:ascii="Calibri" w:hAnsi="Calibri" w:cs="Arial"/>
          <w:sz w:val="20"/>
          <w:szCs w:val="20"/>
        </w:rPr>
        <w:t xml:space="preserve">punto </w:t>
      </w:r>
      <w:r w:rsidR="0017071C" w:rsidRPr="003B58EF">
        <w:rPr>
          <w:rFonts w:ascii="Calibri" w:hAnsi="Calibri" w:cs="Arial"/>
          <w:sz w:val="20"/>
          <w:szCs w:val="20"/>
        </w:rPr>
        <w:t>7</w:t>
      </w:r>
      <w:r w:rsidRPr="003B58EF">
        <w:rPr>
          <w:rFonts w:ascii="Calibri" w:hAnsi="Calibri" w:cs="Arial"/>
          <w:sz w:val="20"/>
          <w:szCs w:val="20"/>
        </w:rPr>
        <w:t>.3</w:t>
      </w:r>
      <w:r w:rsidR="00B34016">
        <w:rPr>
          <w:rFonts w:ascii="Calibri" w:hAnsi="Calibri" w:cs="Arial"/>
          <w:sz w:val="20"/>
          <w:szCs w:val="20"/>
        </w:rPr>
        <w:t xml:space="preserve"> lett. i</w:t>
      </w:r>
      <w:r w:rsidR="0017071C" w:rsidRPr="003B58EF">
        <w:rPr>
          <w:rFonts w:ascii="Calibri" w:hAnsi="Calibri" w:cs="Arial"/>
          <w:sz w:val="20"/>
          <w:szCs w:val="20"/>
        </w:rPr>
        <w:t>)</w:t>
      </w:r>
      <w:r w:rsidRPr="00B62BE6">
        <w:rPr>
          <w:rFonts w:ascii="Calibri" w:hAnsi="Calibri" w:cs="Arial"/>
          <w:sz w:val="20"/>
          <w:szCs w:val="20"/>
        </w:rPr>
        <w:t xml:space="preserve"> del disciplinare di gara, che i ruoli (figure) professionali minimi, indicati nelle tabelle sottostanti e riferiti a persone fisiche distinte, sono i seguenti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252"/>
        <w:gridCol w:w="3200"/>
      </w:tblGrid>
      <w:tr w:rsidR="00D55445" w:rsidRPr="00B62BE6" w:rsidTr="00E91D0F">
        <w:trPr>
          <w:cantSplit/>
          <w:tblHeader/>
        </w:trPr>
        <w:tc>
          <w:tcPr>
            <w:tcW w:w="10112" w:type="dxa"/>
            <w:gridSpan w:val="3"/>
            <w:shd w:val="clear" w:color="auto" w:fill="F2F2F2"/>
          </w:tcPr>
          <w:p w:rsidR="00D55445" w:rsidRPr="009963DB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9963DB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PROGETTAZIONE E COORDINAMENTO DELLA SICUREZZA IN FASE DI PROGETTAZIONE</w:t>
            </w:r>
          </w:p>
        </w:tc>
      </w:tr>
      <w:tr w:rsidR="00D55445" w:rsidRPr="00B62BE6" w:rsidTr="00E91D0F">
        <w:trPr>
          <w:cantSplit/>
          <w:tblHeader/>
        </w:trPr>
        <w:tc>
          <w:tcPr>
            <w:tcW w:w="266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PROFESSIONALITÀ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NOMINATIVO, LUOGO E DATA DI NASCITA, INDIRIZZO DI RESIDENZA, C.F./P. IVA</w:t>
            </w:r>
          </w:p>
        </w:tc>
        <w:tc>
          <w:tcPr>
            <w:tcW w:w="320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QUALIFICA/TITOLO STUDIO, ESTREMI ISCRIZIONE ALL'ALBO PROFESSIONALE DI RIFERIMENTO</w:t>
            </w: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 gruppo di progettazione per l'attività di Progettazione integrale e coordinata - Integrazione delle prestazioni specialistiche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Civile - Edile - Esperto Edile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615895" w:rsidRPr="00B62BE6" w:rsidTr="009963DB">
        <w:tc>
          <w:tcPr>
            <w:tcW w:w="2660" w:type="dxa"/>
            <w:vAlign w:val="center"/>
          </w:tcPr>
          <w:p w:rsidR="00615895" w:rsidRPr="003B58EF" w:rsidRDefault="0061589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Civile - Strutturista - Esperto Strutturista</w:t>
            </w:r>
          </w:p>
        </w:tc>
        <w:tc>
          <w:tcPr>
            <w:tcW w:w="4252" w:type="dxa"/>
          </w:tcPr>
          <w:p w:rsidR="00615895" w:rsidRPr="003B58EF" w:rsidRDefault="0061589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615895" w:rsidRPr="003B58EF" w:rsidRDefault="0061589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F3431" w:rsidRDefault="003F3431" w:rsidP="003F3431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Elettrico - Esperto Impiantista Elettrico, Elettrotecnico</w:t>
            </w:r>
          </w:p>
        </w:tc>
        <w:tc>
          <w:tcPr>
            <w:tcW w:w="4252" w:type="dxa"/>
          </w:tcPr>
          <w:p w:rsidR="00D55445" w:rsidRPr="003F3431" w:rsidRDefault="00D55445" w:rsidP="00F64F4F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F64F4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highlight w:val="yellow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Termomeccanico - Esperto Impiantista Termotecnico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della Sicurezza in fase di progettazione abilitato ai sensi del Titolo IV del D.Lgs. 81/08 e s.m.i.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Esperto in materia di Prevenzione Incendi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C017C3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Giovane professionista (ai sensi dell'art. 4 del D.M. 263/2016)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</w:tbl>
    <w:p w:rsidR="00D55445" w:rsidRDefault="00D55445">
      <w:pPr>
        <w:rPr>
          <w:rFonts w:ascii="Calibri" w:hAnsi="Calibri"/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252"/>
        <w:gridCol w:w="3276"/>
      </w:tblGrid>
      <w:tr w:rsidR="00D55445" w:rsidRPr="003B58EF" w:rsidTr="009963DB">
        <w:tc>
          <w:tcPr>
            <w:tcW w:w="10188" w:type="dxa"/>
            <w:gridSpan w:val="3"/>
            <w:shd w:val="clear" w:color="auto" w:fill="F2F2F2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DIREZIONE LAVORI E COORDINAMENTO DELLA SICUREZZA IN FASE DI ESECUZIONE</w:t>
            </w:r>
          </w:p>
        </w:tc>
      </w:tr>
      <w:tr w:rsidR="00D55445" w:rsidRPr="003B58EF" w:rsidTr="009963DB">
        <w:tc>
          <w:tcPr>
            <w:tcW w:w="266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PROFESSIONALITÀ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NOMINATIVO, LUOGO E DATA DI NASCITA, INDIRIZZO DI RESIDENZA, C.F./P. IVA</w:t>
            </w:r>
          </w:p>
        </w:tc>
        <w:tc>
          <w:tcPr>
            <w:tcW w:w="3276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QUALIFICA/TITOLO STUDIO, ESTREMI ISCRIZIONE ALL'ALBO PROFESSIONALE DI RIFERIMENTO</w:t>
            </w:r>
          </w:p>
        </w:tc>
      </w:tr>
      <w:tr w:rsidR="00F64F4F" w:rsidRPr="003B58EF" w:rsidTr="002213C4">
        <w:tc>
          <w:tcPr>
            <w:tcW w:w="2660" w:type="dxa"/>
            <w:vAlign w:val="center"/>
          </w:tcPr>
          <w:p w:rsidR="00F64F4F" w:rsidRPr="003F3431" w:rsidRDefault="003F3431" w:rsidP="003F3431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Direttore dei Lavori e Coordinatore dell'Ufficio di Direzione dei Lavori</w:t>
            </w:r>
          </w:p>
        </w:tc>
        <w:tc>
          <w:tcPr>
            <w:tcW w:w="4252" w:type="dxa"/>
          </w:tcPr>
          <w:p w:rsidR="00F64F4F" w:rsidRPr="003F3431" w:rsidRDefault="00F64F4F" w:rsidP="0040584A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76" w:type="dxa"/>
            <w:vAlign w:val="center"/>
          </w:tcPr>
          <w:p w:rsidR="00F64F4F" w:rsidRPr="003B58EF" w:rsidRDefault="00F64F4F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3B58EF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della Sicurezza in fase di Esecuzione abilitato ai sensi del Titolo IV del D.Lgs. 81/08 e s.m.i.</w:t>
            </w:r>
          </w:p>
        </w:tc>
        <w:tc>
          <w:tcPr>
            <w:tcW w:w="4252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76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</w:tbl>
    <w:p w:rsidR="00D55445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B58EF" w:rsidRPr="00B62BE6" w:rsidRDefault="003B58EF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74DF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DATA_____________________</w:t>
      </w:r>
      <w:r w:rsidRPr="00B62BE6">
        <w:rPr>
          <w:rFonts w:ascii="Calibri" w:hAnsi="Calibri" w:cs="Arial"/>
          <w:sz w:val="20"/>
          <w:szCs w:val="20"/>
        </w:rPr>
        <w:tab/>
      </w:r>
      <w:r w:rsidRPr="00B62BE6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B62BE6">
        <w:rPr>
          <w:rFonts w:ascii="Calibri" w:hAnsi="Calibri" w:cs="Arial"/>
          <w:sz w:val="20"/>
          <w:szCs w:val="20"/>
        </w:rPr>
        <w:tab/>
        <w:t>FIRMA__________________________________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Modalità di sottoscr</w:t>
      </w:r>
      <w:r w:rsidR="00291059">
        <w:rPr>
          <w:rFonts w:ascii="Calibri" w:hAnsi="Calibri" w:cs="Arial"/>
          <w:b/>
          <w:sz w:val="20"/>
          <w:szCs w:val="20"/>
        </w:rPr>
        <w:t>izione e compilazione ALLEGATO</w:t>
      </w:r>
      <w:r w:rsidRPr="00B62BE6">
        <w:rPr>
          <w:rFonts w:ascii="Calibri" w:hAnsi="Calibri" w:cs="Arial"/>
          <w:b/>
          <w:sz w:val="20"/>
          <w:szCs w:val="20"/>
        </w:rPr>
        <w:t>:</w:t>
      </w: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L’istanza e le dichiarazioni ivi previste sono rese e sottoscritte dal concorrente/legale rappresentante del concorrente e quindi, a seconda della natura giuridica dello stesso: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professionista singolo;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professionista associato candidato alla prestazione dei servizi oggetto di gara;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dello studio associato;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della società di professionisti;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della società di ingegneria;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prestatore di servizio/legale rappresentante del prestatore di servizio;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 consorzio stabile;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di ciascun consorziato per il quale il consorzio concorre, per la parte di pertinenza;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mandatario/legale rappresentante del mandatario in caso di raggruppamento temporaneo già costituito;</w:t>
      </w:r>
    </w:p>
    <w:p w:rsidR="00D55445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F95CAA" w:rsidRPr="00B62BE6" w:rsidRDefault="00F95CAA" w:rsidP="00F95CAA">
      <w:pPr>
        <w:pStyle w:val="Paragrafoelenco"/>
        <w:autoSpaceDE w:val="0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La domanda di ammissione può essere sottoscritta anche dal procuratore legale del concorrente ed in tal caso deve essere allegata la relativa procura in originale o copia conforme all’originale, ai sensi di legge; nella presente scheda il procuratore deve indicare anche tutti i dati del concorrente per il quale agisce.</w:t>
      </w:r>
    </w:p>
    <w:p w:rsidR="00D55445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Ove previsto, la dichiarazione si rende esercitando le opzioni previste tagliando le parti che non corrispondono alla situazione del concorrente dichiarante e compilando l’ipotesi che ricorre.</w:t>
      </w:r>
    </w:p>
    <w:p w:rsidR="00F95CAA" w:rsidRPr="00B62BE6" w:rsidRDefault="00F95CAA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</w:p>
    <w:p w:rsidR="00D55445" w:rsidRPr="00721E5B" w:rsidRDefault="004836A9" w:rsidP="0081640C">
      <w:pPr>
        <w:autoSpaceDE w:val="0"/>
        <w:jc w:val="both"/>
        <w:rPr>
          <w:rFonts w:ascii="Calibri" w:hAnsi="Calibri" w:cs="Arial"/>
          <w:b/>
          <w:u w:val="single"/>
        </w:rPr>
      </w:pPr>
      <w:r w:rsidRPr="00721E5B">
        <w:rPr>
          <w:rFonts w:ascii="Calibri" w:hAnsi="Calibri" w:cs="Arial"/>
          <w:b/>
          <w:u w:val="single"/>
        </w:rPr>
        <w:t>Alla</w:t>
      </w:r>
      <w:r w:rsidR="00D55445" w:rsidRPr="00721E5B">
        <w:rPr>
          <w:rFonts w:ascii="Calibri" w:hAnsi="Calibri" w:cs="Arial"/>
          <w:b/>
          <w:u w:val="single"/>
        </w:rPr>
        <w:t xml:space="preserve"> dichiarazione deve essere allegata copia di un documento d'identità di ciascun sottoscrittore (in corso di validità)</w:t>
      </w:r>
      <w:r w:rsidR="00F95CAA" w:rsidRPr="00721E5B">
        <w:rPr>
          <w:rFonts w:ascii="Calibri" w:hAnsi="Calibri" w:cs="Arial"/>
          <w:b/>
          <w:u w:val="single"/>
        </w:rPr>
        <w:t xml:space="preserve"> e la documentazione attestante l’avvenuto assolvimento dell’imposta di bollo</w:t>
      </w:r>
      <w:r w:rsidR="00D55445" w:rsidRPr="00721E5B">
        <w:rPr>
          <w:rFonts w:ascii="Calibri" w:hAnsi="Calibri" w:cs="Arial"/>
          <w:b/>
          <w:u w:val="single"/>
        </w:rPr>
        <w:t>.</w:t>
      </w:r>
    </w:p>
    <w:p w:rsidR="00F95CAA" w:rsidRDefault="00F95CAA" w:rsidP="0081640C">
      <w:pPr>
        <w:autoSpaceDE w:val="0"/>
        <w:jc w:val="both"/>
        <w:rPr>
          <w:rFonts w:ascii="Calibri" w:hAnsi="Calibri" w:cs="Arial"/>
          <w:sz w:val="20"/>
          <w:szCs w:val="20"/>
          <w:u w:val="single"/>
        </w:rPr>
      </w:pPr>
    </w:p>
    <w:p w:rsidR="00F95CAA" w:rsidRPr="0081640C" w:rsidRDefault="00F95CAA" w:rsidP="0081640C">
      <w:pPr>
        <w:autoSpaceDE w:val="0"/>
        <w:jc w:val="both"/>
        <w:rPr>
          <w:rFonts w:ascii="Calibri" w:hAnsi="Calibri" w:cs="Arial"/>
          <w:sz w:val="20"/>
          <w:szCs w:val="20"/>
          <w:u w:val="single"/>
        </w:rPr>
      </w:pPr>
    </w:p>
    <w:sectPr w:rsidR="00F95CAA" w:rsidRPr="0081640C" w:rsidSect="008566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D80" w:rsidRDefault="00735D80">
      <w:r>
        <w:separator/>
      </w:r>
    </w:p>
  </w:endnote>
  <w:endnote w:type="continuationSeparator" w:id="0">
    <w:p w:rsidR="00735D80" w:rsidRDefault="0073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45" w:rsidRDefault="00684112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FD310E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D55445" w:rsidRDefault="005F09C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D55445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D0BC5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D31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9.25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" stroked="f">
              <v:fill opacity="0"/>
              <v:textbox inset="0,0,0,0">
                <w:txbxContent>
                  <w:p w:rsidR="00D55445" w:rsidRDefault="005F09CF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D55445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CD0BC5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D80" w:rsidRDefault="00735D80">
      <w:r>
        <w:separator/>
      </w:r>
    </w:p>
  </w:footnote>
  <w:footnote w:type="continuationSeparator" w:id="0">
    <w:p w:rsidR="00735D80" w:rsidRDefault="00735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D3170D"/>
    <w:multiLevelType w:val="hybridMultilevel"/>
    <w:tmpl w:val="150A7DA4"/>
    <w:lvl w:ilvl="0" w:tplc="62E8BD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691"/>
    <w:rsid w:val="000149BB"/>
    <w:rsid w:val="00092CD3"/>
    <w:rsid w:val="00094696"/>
    <w:rsid w:val="000D2A74"/>
    <w:rsid w:val="00126F79"/>
    <w:rsid w:val="00136FBB"/>
    <w:rsid w:val="00144F84"/>
    <w:rsid w:val="001507A8"/>
    <w:rsid w:val="001611B8"/>
    <w:rsid w:val="0017071C"/>
    <w:rsid w:val="00196B01"/>
    <w:rsid w:val="002007FE"/>
    <w:rsid w:val="0021012E"/>
    <w:rsid w:val="002673A9"/>
    <w:rsid w:val="00291059"/>
    <w:rsid w:val="00291B43"/>
    <w:rsid w:val="00292F71"/>
    <w:rsid w:val="002C473B"/>
    <w:rsid w:val="002E3C42"/>
    <w:rsid w:val="002E3F7E"/>
    <w:rsid w:val="002F0DC1"/>
    <w:rsid w:val="00327981"/>
    <w:rsid w:val="00341D62"/>
    <w:rsid w:val="003439EA"/>
    <w:rsid w:val="00351334"/>
    <w:rsid w:val="00360FBB"/>
    <w:rsid w:val="00366C03"/>
    <w:rsid w:val="003A75E0"/>
    <w:rsid w:val="003B58EF"/>
    <w:rsid w:val="003F3431"/>
    <w:rsid w:val="0045692C"/>
    <w:rsid w:val="00460D6F"/>
    <w:rsid w:val="00472124"/>
    <w:rsid w:val="004836A9"/>
    <w:rsid w:val="004911E3"/>
    <w:rsid w:val="00492B6B"/>
    <w:rsid w:val="00492F1E"/>
    <w:rsid w:val="004C201A"/>
    <w:rsid w:val="004D11F5"/>
    <w:rsid w:val="005012EF"/>
    <w:rsid w:val="0051091C"/>
    <w:rsid w:val="00566835"/>
    <w:rsid w:val="00597F64"/>
    <w:rsid w:val="005B0324"/>
    <w:rsid w:val="005E04DF"/>
    <w:rsid w:val="005E1372"/>
    <w:rsid w:val="005F09CF"/>
    <w:rsid w:val="005F43EE"/>
    <w:rsid w:val="005F4FD9"/>
    <w:rsid w:val="00602457"/>
    <w:rsid w:val="00615895"/>
    <w:rsid w:val="00620296"/>
    <w:rsid w:val="00631D0A"/>
    <w:rsid w:val="006403A3"/>
    <w:rsid w:val="00642BBA"/>
    <w:rsid w:val="00661641"/>
    <w:rsid w:val="00684112"/>
    <w:rsid w:val="006A0F0C"/>
    <w:rsid w:val="006C60AB"/>
    <w:rsid w:val="0070006A"/>
    <w:rsid w:val="0070306D"/>
    <w:rsid w:val="00721E5B"/>
    <w:rsid w:val="00735D80"/>
    <w:rsid w:val="0079680E"/>
    <w:rsid w:val="007B1AC4"/>
    <w:rsid w:val="007D3FE4"/>
    <w:rsid w:val="0081640C"/>
    <w:rsid w:val="008209A4"/>
    <w:rsid w:val="00836E7D"/>
    <w:rsid w:val="00853CDC"/>
    <w:rsid w:val="008566FF"/>
    <w:rsid w:val="008A15B8"/>
    <w:rsid w:val="008C17E1"/>
    <w:rsid w:val="008C21E3"/>
    <w:rsid w:val="009125E0"/>
    <w:rsid w:val="00942BC9"/>
    <w:rsid w:val="00951B91"/>
    <w:rsid w:val="00982E88"/>
    <w:rsid w:val="009863FA"/>
    <w:rsid w:val="009963DB"/>
    <w:rsid w:val="009D7071"/>
    <w:rsid w:val="009E2DF3"/>
    <w:rsid w:val="009F4FF1"/>
    <w:rsid w:val="00A067C3"/>
    <w:rsid w:val="00A17691"/>
    <w:rsid w:val="00A3762C"/>
    <w:rsid w:val="00A822A8"/>
    <w:rsid w:val="00AB0BB3"/>
    <w:rsid w:val="00AC20CF"/>
    <w:rsid w:val="00AF252A"/>
    <w:rsid w:val="00AF2808"/>
    <w:rsid w:val="00B074C0"/>
    <w:rsid w:val="00B122B2"/>
    <w:rsid w:val="00B252D3"/>
    <w:rsid w:val="00B34016"/>
    <w:rsid w:val="00B54052"/>
    <w:rsid w:val="00B62BE6"/>
    <w:rsid w:val="00B64DDF"/>
    <w:rsid w:val="00B74DF1"/>
    <w:rsid w:val="00B74FF4"/>
    <w:rsid w:val="00B83D2D"/>
    <w:rsid w:val="00B96F53"/>
    <w:rsid w:val="00BC07F2"/>
    <w:rsid w:val="00BD782A"/>
    <w:rsid w:val="00BF61CA"/>
    <w:rsid w:val="00C017C3"/>
    <w:rsid w:val="00C27A5C"/>
    <w:rsid w:val="00C503D1"/>
    <w:rsid w:val="00C760EB"/>
    <w:rsid w:val="00C96FC2"/>
    <w:rsid w:val="00CC64EE"/>
    <w:rsid w:val="00CD0BC5"/>
    <w:rsid w:val="00CE2CE8"/>
    <w:rsid w:val="00CF5B55"/>
    <w:rsid w:val="00D32F05"/>
    <w:rsid w:val="00D41CEB"/>
    <w:rsid w:val="00D45517"/>
    <w:rsid w:val="00D55445"/>
    <w:rsid w:val="00D72C8A"/>
    <w:rsid w:val="00D83614"/>
    <w:rsid w:val="00D93C48"/>
    <w:rsid w:val="00DB35BD"/>
    <w:rsid w:val="00DC0D9C"/>
    <w:rsid w:val="00DD36DF"/>
    <w:rsid w:val="00E13AE1"/>
    <w:rsid w:val="00E37C79"/>
    <w:rsid w:val="00E91D0F"/>
    <w:rsid w:val="00E96E61"/>
    <w:rsid w:val="00EB229D"/>
    <w:rsid w:val="00EF363D"/>
    <w:rsid w:val="00F042CF"/>
    <w:rsid w:val="00F52759"/>
    <w:rsid w:val="00F64F4F"/>
    <w:rsid w:val="00F95CAA"/>
    <w:rsid w:val="00FC1659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68AB81E-5DE1-442B-994B-06DEA11E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071C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8566FF"/>
    <w:rPr>
      <w:rFonts w:ascii="Courier New" w:hAnsi="Courier New"/>
    </w:rPr>
  </w:style>
  <w:style w:type="character" w:customStyle="1" w:styleId="WW8Num1z2">
    <w:name w:val="WW8Num1z2"/>
    <w:uiPriority w:val="99"/>
    <w:rsid w:val="008566FF"/>
    <w:rPr>
      <w:rFonts w:ascii="Wingdings" w:hAnsi="Wingdings"/>
    </w:rPr>
  </w:style>
  <w:style w:type="character" w:customStyle="1" w:styleId="WW8Num1z3">
    <w:name w:val="WW8Num1z3"/>
    <w:uiPriority w:val="99"/>
    <w:rsid w:val="008566FF"/>
    <w:rPr>
      <w:rFonts w:ascii="Symbol" w:hAnsi="Symbol"/>
    </w:rPr>
  </w:style>
  <w:style w:type="character" w:customStyle="1" w:styleId="WW8Num2z0">
    <w:name w:val="WW8Num2z0"/>
    <w:uiPriority w:val="99"/>
    <w:rsid w:val="008566FF"/>
    <w:rPr>
      <w:rFonts w:ascii="Wingdings" w:hAnsi="Wingdings"/>
    </w:rPr>
  </w:style>
  <w:style w:type="character" w:customStyle="1" w:styleId="WW8Num2z1">
    <w:name w:val="WW8Num2z1"/>
    <w:uiPriority w:val="99"/>
    <w:rsid w:val="008566FF"/>
    <w:rPr>
      <w:rFonts w:ascii="Courier New" w:hAnsi="Courier New"/>
    </w:rPr>
  </w:style>
  <w:style w:type="character" w:customStyle="1" w:styleId="WW8Num2z2">
    <w:name w:val="WW8Num2z2"/>
    <w:uiPriority w:val="99"/>
    <w:rsid w:val="008566FF"/>
    <w:rPr>
      <w:rFonts w:ascii="Wingdings" w:hAnsi="Wingdings"/>
    </w:rPr>
  </w:style>
  <w:style w:type="character" w:customStyle="1" w:styleId="WW8Num2z3">
    <w:name w:val="WW8Num2z3"/>
    <w:uiPriority w:val="99"/>
    <w:rsid w:val="008566FF"/>
    <w:rPr>
      <w:rFonts w:ascii="Symbol" w:hAnsi="Symbol"/>
    </w:rPr>
  </w:style>
  <w:style w:type="character" w:customStyle="1" w:styleId="WW8Num4z0">
    <w:name w:val="WW8Num4z0"/>
    <w:uiPriority w:val="99"/>
    <w:rsid w:val="008566FF"/>
    <w:rPr>
      <w:rFonts w:ascii="Wingdings" w:hAnsi="Wingdings"/>
      <w:sz w:val="16"/>
    </w:rPr>
  </w:style>
  <w:style w:type="character" w:customStyle="1" w:styleId="Carpredefinitoparagrafo1">
    <w:name w:val="Car. predefinito paragrafo1"/>
    <w:uiPriority w:val="99"/>
    <w:rsid w:val="008566FF"/>
  </w:style>
  <w:style w:type="character" w:styleId="Numeropagina">
    <w:name w:val="page number"/>
    <w:basedOn w:val="Carpredefinitoparagrafo1"/>
    <w:uiPriority w:val="99"/>
    <w:rsid w:val="008566FF"/>
    <w:rPr>
      <w:rFonts w:cs="Times New Roman"/>
    </w:rPr>
  </w:style>
  <w:style w:type="character" w:styleId="Collegamentoipertestuale">
    <w:name w:val="Hyperlink"/>
    <w:basedOn w:val="Carpredefinitoparagrafo1"/>
    <w:uiPriority w:val="99"/>
    <w:rsid w:val="008566FF"/>
    <w:rPr>
      <w:rFonts w:cs="Times New Roman"/>
      <w:color w:val="0000FF"/>
      <w:u w:val="single"/>
    </w:rPr>
  </w:style>
  <w:style w:type="character" w:styleId="Enfasigrassetto">
    <w:name w:val="Strong"/>
    <w:basedOn w:val="Carpredefinitoparagrafo1"/>
    <w:uiPriority w:val="99"/>
    <w:qFormat/>
    <w:rsid w:val="008566FF"/>
    <w:rPr>
      <w:rFonts w:cs="Times New Roman"/>
      <w:b/>
      <w:bCs/>
    </w:rPr>
  </w:style>
  <w:style w:type="character" w:customStyle="1" w:styleId="Caratteredinumerazione">
    <w:name w:val="Carattere di numerazione"/>
    <w:uiPriority w:val="99"/>
    <w:rsid w:val="008566FF"/>
  </w:style>
  <w:style w:type="paragraph" w:customStyle="1" w:styleId="Intestazione1">
    <w:name w:val="Intestazione1"/>
    <w:basedOn w:val="Normale"/>
    <w:next w:val="Corpotesto"/>
    <w:uiPriority w:val="99"/>
    <w:rsid w:val="008566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8566F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8566FF"/>
    <w:rPr>
      <w:rFonts w:cs="Mangal"/>
    </w:rPr>
  </w:style>
  <w:style w:type="paragraph" w:customStyle="1" w:styleId="Didascalia1">
    <w:name w:val="Didascalia1"/>
    <w:basedOn w:val="Normale"/>
    <w:uiPriority w:val="99"/>
    <w:rsid w:val="008566FF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566FF"/>
    <w:pPr>
      <w:suppressLineNumbers/>
    </w:pPr>
    <w:rPr>
      <w:rFonts w:cs="Mangal"/>
    </w:rPr>
  </w:style>
  <w:style w:type="paragraph" w:customStyle="1" w:styleId="provvr0">
    <w:name w:val="provv_r0"/>
    <w:basedOn w:val="Normale"/>
    <w:uiPriority w:val="99"/>
    <w:rsid w:val="008566FF"/>
    <w:pPr>
      <w:spacing w:before="280" w:after="280"/>
      <w:jc w:val="both"/>
    </w:pPr>
  </w:style>
  <w:style w:type="paragraph" w:customStyle="1" w:styleId="provvr1">
    <w:name w:val="provv_r1"/>
    <w:basedOn w:val="Normale"/>
    <w:uiPriority w:val="99"/>
    <w:rsid w:val="008566FF"/>
    <w:pPr>
      <w:spacing w:before="280" w:after="280"/>
      <w:ind w:firstLine="400"/>
      <w:jc w:val="both"/>
    </w:pPr>
  </w:style>
  <w:style w:type="paragraph" w:styleId="NormaleWeb">
    <w:name w:val="Normal (Web)"/>
    <w:basedOn w:val="Normale"/>
    <w:uiPriority w:val="99"/>
    <w:rsid w:val="008566FF"/>
    <w:pPr>
      <w:spacing w:before="280" w:after="280"/>
    </w:pPr>
  </w:style>
  <w:style w:type="paragraph" w:customStyle="1" w:styleId="Default">
    <w:name w:val="Default"/>
    <w:uiPriority w:val="99"/>
    <w:rsid w:val="008566F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566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customStyle="1" w:styleId="Intest1">
    <w:name w:val="Intest. 1"/>
    <w:basedOn w:val="Normale"/>
    <w:uiPriority w:val="99"/>
    <w:rsid w:val="008566FF"/>
    <w:pPr>
      <w:overflowPunct w:val="0"/>
      <w:autoSpaceDE w:val="0"/>
      <w:spacing w:before="280" w:after="140"/>
      <w:textAlignment w:val="baseline"/>
    </w:pPr>
    <w:rPr>
      <w:rFonts w:ascii="Arial Black" w:hAnsi="Arial Black" w:cs="Arial Black"/>
      <w:color w:val="000000"/>
      <w:sz w:val="28"/>
      <w:szCs w:val="28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8566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52759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8566FF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8566FF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8566FF"/>
  </w:style>
  <w:style w:type="paragraph" w:styleId="Intestazione">
    <w:name w:val="header"/>
    <w:basedOn w:val="Normale"/>
    <w:link w:val="IntestazioneCarattere"/>
    <w:uiPriority w:val="99"/>
    <w:rsid w:val="008566FF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5F43EE"/>
    <w:pPr>
      <w:ind w:left="720"/>
      <w:contextualSpacing/>
    </w:pPr>
  </w:style>
  <w:style w:type="table" w:styleId="Grigliatabella">
    <w:name w:val="Table Grid"/>
    <w:basedOn w:val="Tabellanormale"/>
    <w:uiPriority w:val="99"/>
    <w:rsid w:val="00631D0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Franco Filia</cp:lastModifiedBy>
  <cp:revision>2</cp:revision>
  <cp:lastPrinted>2019-03-18T11:41:00Z</cp:lastPrinted>
  <dcterms:created xsi:type="dcterms:W3CDTF">2022-04-28T09:37:00Z</dcterms:created>
  <dcterms:modified xsi:type="dcterms:W3CDTF">2022-04-28T09:37:00Z</dcterms:modified>
</cp:coreProperties>
</file>